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A4254CC" w14:textId="268C5218" w:rsidR="00F636B5" w:rsidRPr="00C02C43" w:rsidRDefault="00065CA2" w:rsidP="00F636B5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C02C43">
        <w:rPr>
          <w:rFonts w:ascii="Calibri Light" w:eastAsia="Arial Black" w:hAnsi="Calibri Light" w:cs="Calibri Light"/>
          <w:u w:val="single"/>
        </w:rPr>
        <w:t xml:space="preserve"> </w:t>
      </w:r>
    </w:p>
    <w:p w14:paraId="1DBBD7AD" w14:textId="77777777" w:rsidR="00F636B5" w:rsidRPr="00C02C43" w:rsidRDefault="002F2C36" w:rsidP="00F636B5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4A4DC451" w14:textId="77777777" w:rsidR="002F2C36" w:rsidRPr="00C02C43" w:rsidRDefault="002F2C36" w:rsidP="00F636B5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="00F636B5"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="00F636B5"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2471214F" w14:textId="77777777" w:rsidR="002F2C36" w:rsidRPr="00C02C43" w:rsidRDefault="002F2C36" w:rsidP="00D94757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3178AEC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C02C43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5939548D" w14:textId="77777777" w:rsidR="002F2C36" w:rsidRPr="00C02C43" w:rsidRDefault="00DD0AC7" w:rsidP="00D9475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br/>
      </w:r>
      <w:r w:rsidR="002F2C36" w:rsidRPr="00C02C43">
        <w:rPr>
          <w:rFonts w:ascii="Calibri Light" w:eastAsia="Times New Roman" w:hAnsi="Calibri Light" w:cs="Calibri Light"/>
          <w:b/>
          <w:lang w:eastAsia="ar-SA"/>
        </w:rPr>
        <w:t>Zarejestrowana nazwa (firma) Wykonawcy</w:t>
      </w:r>
      <w:r w:rsidR="002F2C36" w:rsidRPr="00C02C43">
        <w:rPr>
          <w:rFonts w:ascii="Calibri Light" w:eastAsia="Times New Roman" w:hAnsi="Calibri Light" w:cs="Calibri Light"/>
          <w:lang w:eastAsia="ar-SA"/>
        </w:rPr>
        <w:t>:</w:t>
      </w:r>
    </w:p>
    <w:p w14:paraId="076D96BE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123CB19F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3D76D5E3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12F836FD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5762535D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224ED40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Ulica: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0DAEA19F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7F7AFD7E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C02C43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C02C43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2C5BB579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554DAF9C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2056C68B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3C0B984A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telefon: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23DE27E6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1CAD744E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45538E55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31881CFC" w14:textId="77777777" w:rsidR="002F2C36" w:rsidRPr="00C02C43" w:rsidRDefault="002F2C36" w:rsidP="00D94757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C02C43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4DCCBBAC" w14:textId="77777777" w:rsidR="002F2C36" w:rsidRPr="00C02C43" w:rsidRDefault="002F2C36" w:rsidP="00D94757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4248A44E" w14:textId="77777777" w:rsidR="002F2C36" w:rsidRPr="00C02C43" w:rsidRDefault="002F2C36" w:rsidP="00D94757">
      <w:pPr>
        <w:spacing w:after="0" w:line="240" w:lineRule="auto"/>
        <w:jc w:val="both"/>
        <w:rPr>
          <w:rFonts w:ascii="Calibri Light" w:eastAsia="Times New Roman" w:hAnsi="Calibri Light" w:cs="Calibri Light"/>
          <w:sz w:val="16"/>
          <w:szCs w:val="20"/>
          <w:lang w:val="en-US" w:eastAsia="ar-SA"/>
        </w:rPr>
      </w:pPr>
    </w:p>
    <w:p w14:paraId="77D4109C" w14:textId="5AEFAAF7" w:rsidR="002F2C36" w:rsidRPr="00C02C43" w:rsidRDefault="002F2C36" w:rsidP="00D94757">
      <w:pPr>
        <w:pStyle w:val="Akapitzlist"/>
        <w:numPr>
          <w:ilvl w:val="0"/>
          <w:numId w:val="3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C02C43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C02C43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C02C43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C02C43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C02C43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676EFC" w:rsidRPr="00C02C43"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  <w:r w:rsidR="00C02C43">
        <w:rPr>
          <w:rFonts w:ascii="Calibri Light" w:eastAsia="Times New Roman" w:hAnsi="Calibri Light" w:cs="Calibri Light"/>
          <w:szCs w:val="20"/>
          <w:lang w:eastAsia="ar-SA"/>
        </w:rPr>
        <w:t>nr IZP.272.1.</w:t>
      </w:r>
      <w:r w:rsidR="00F60AAB">
        <w:rPr>
          <w:rFonts w:ascii="Calibri Light" w:eastAsia="Times New Roman" w:hAnsi="Calibri Light" w:cs="Calibri Light"/>
          <w:szCs w:val="20"/>
          <w:lang w:eastAsia="ar-SA"/>
        </w:rPr>
        <w:t>61</w:t>
      </w:r>
      <w:r w:rsidR="00C02C43">
        <w:rPr>
          <w:rFonts w:ascii="Calibri Light" w:eastAsia="Times New Roman" w:hAnsi="Calibri Light" w:cs="Calibri Light"/>
          <w:szCs w:val="20"/>
          <w:lang w:eastAsia="ar-SA"/>
        </w:rPr>
        <w:t xml:space="preserve">.2020 </w:t>
      </w:r>
      <w:r w:rsidR="00676EFC" w:rsidRPr="00C02C43">
        <w:rPr>
          <w:rFonts w:ascii="Calibri Light" w:eastAsia="Times New Roman" w:hAnsi="Calibri Light" w:cs="Calibri Light"/>
          <w:szCs w:val="20"/>
          <w:lang w:eastAsia="ar-SA"/>
        </w:rPr>
        <w:t xml:space="preserve">pn.: </w:t>
      </w:r>
      <w:r w:rsidR="00676EFC" w:rsidRPr="00C02C43">
        <w:rPr>
          <w:rFonts w:ascii="Calibri Light" w:eastAsia="Times New Roman" w:hAnsi="Calibri Light" w:cs="Calibri Light"/>
          <w:b/>
          <w:szCs w:val="20"/>
          <w:lang w:eastAsia="ar-SA"/>
        </w:rPr>
        <w:t xml:space="preserve">Dostawa </w:t>
      </w:r>
      <w:r w:rsidR="00D94757" w:rsidRPr="00C02C43">
        <w:rPr>
          <w:rFonts w:ascii="Calibri Light" w:eastAsia="Times New Roman" w:hAnsi="Calibri Light" w:cs="Calibri Light"/>
          <w:b/>
          <w:szCs w:val="20"/>
          <w:lang w:eastAsia="ar-SA"/>
        </w:rPr>
        <w:t xml:space="preserve">kruszywa </w:t>
      </w:r>
      <w:r w:rsidR="005D0DAE" w:rsidRPr="00C02C43">
        <w:rPr>
          <w:rFonts w:ascii="Calibri Light" w:eastAsia="Times New Roman" w:hAnsi="Calibri Light" w:cs="Calibri Light"/>
          <w:b/>
          <w:szCs w:val="20"/>
          <w:lang w:eastAsia="ar-SA"/>
        </w:rPr>
        <w:t xml:space="preserve">łamanego </w:t>
      </w:r>
      <w:r w:rsidR="00D94757" w:rsidRPr="00C02C43">
        <w:rPr>
          <w:rFonts w:ascii="Calibri Light" w:eastAsia="Times New Roman" w:hAnsi="Calibri Light" w:cs="Calibri Light"/>
          <w:b/>
          <w:szCs w:val="20"/>
          <w:lang w:eastAsia="ar-SA"/>
        </w:rPr>
        <w:t>na drogi</w:t>
      </w:r>
      <w:r w:rsidRPr="00C02C43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następując</w:t>
      </w:r>
      <w:r w:rsidR="004C4337" w:rsidRPr="00C02C43">
        <w:rPr>
          <w:rFonts w:ascii="Calibri Light" w:eastAsia="Times New Roman" w:hAnsi="Calibri Light" w:cs="Calibri Light"/>
          <w:szCs w:val="20"/>
          <w:lang w:eastAsia="ar-SA"/>
        </w:rPr>
        <w:t>e</w:t>
      </w:r>
      <w:r w:rsidRPr="00C02C43">
        <w:rPr>
          <w:rFonts w:ascii="Calibri Light" w:eastAsia="Times New Roman" w:hAnsi="Calibri Light" w:cs="Calibri Light"/>
          <w:szCs w:val="20"/>
          <w:lang w:eastAsia="ar-SA"/>
        </w:rPr>
        <w:t xml:space="preserve"> cen</w:t>
      </w:r>
      <w:r w:rsidR="004C4337" w:rsidRPr="00C02C43">
        <w:rPr>
          <w:rFonts w:ascii="Calibri Light" w:eastAsia="Times New Roman" w:hAnsi="Calibri Light" w:cs="Calibri Light"/>
          <w:szCs w:val="20"/>
          <w:lang w:eastAsia="ar-SA"/>
        </w:rPr>
        <w:t>y</w:t>
      </w:r>
      <w:r w:rsidRPr="00C02C43">
        <w:rPr>
          <w:rFonts w:ascii="Calibri Light" w:eastAsia="Times New Roman" w:hAnsi="Calibri Light" w:cs="Calibri Light"/>
          <w:szCs w:val="20"/>
          <w:lang w:eastAsia="ar-SA"/>
        </w:rPr>
        <w:t>:</w:t>
      </w:r>
    </w:p>
    <w:tbl>
      <w:tblPr>
        <w:tblW w:w="4868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V w:val="single" w:sz="6" w:space="0" w:color="auto"/>
        </w:tblBorders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10"/>
        <w:gridCol w:w="2400"/>
        <w:gridCol w:w="210"/>
        <w:gridCol w:w="785"/>
        <w:gridCol w:w="2040"/>
        <w:gridCol w:w="2672"/>
      </w:tblGrid>
      <w:tr w:rsidR="00D94757" w:rsidRPr="00C02C43" w14:paraId="75F2FD78" w14:textId="77777777" w:rsidTr="005D0DAE">
        <w:trPr>
          <w:trHeight w:val="368"/>
          <w:jc w:val="center"/>
        </w:trPr>
        <w:tc>
          <w:tcPr>
            <w:tcW w:w="403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D8E2D6E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bookmarkStart w:id="0" w:name="_Hlk9366823"/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Lp.</w:t>
            </w:r>
          </w:p>
        </w:tc>
        <w:tc>
          <w:tcPr>
            <w:tcW w:w="1361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2719911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Towar</w:t>
            </w:r>
          </w:p>
        </w:tc>
        <w:tc>
          <w:tcPr>
            <w:tcW w:w="564" w:type="pct"/>
            <w:gridSpan w:val="2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B0A25A7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Ilość</w:t>
            </w:r>
          </w:p>
        </w:tc>
        <w:tc>
          <w:tcPr>
            <w:tcW w:w="1157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F53308A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Cena jednostkowa brutto</w:t>
            </w:r>
          </w:p>
          <w:p w14:paraId="5579F2CD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</w:rPr>
              <w:t>[zł]</w:t>
            </w:r>
          </w:p>
        </w:tc>
        <w:tc>
          <w:tcPr>
            <w:tcW w:w="1515" w:type="pct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4264860D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Wartość</w:t>
            </w:r>
          </w:p>
          <w:p w14:paraId="257789ED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</w:rPr>
              <w:t>[zł]</w:t>
            </w:r>
          </w:p>
        </w:tc>
      </w:tr>
      <w:tr w:rsidR="00D94757" w:rsidRPr="00C02C43" w14:paraId="4C5ED331" w14:textId="77777777" w:rsidTr="005D0DA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191"/>
          <w:jc w:val="center"/>
        </w:trPr>
        <w:tc>
          <w:tcPr>
            <w:tcW w:w="403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05F2E387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smartTag w:uri="TKomp" w:element="Tag123">
              <w:smartTagPr>
                <w:attr w:name="wartosc" w:val="1"/>
              </w:smartTagPr>
              <w:r w:rsidRPr="00C02C43">
                <w:rPr>
                  <w:rFonts w:ascii="Calibri Light" w:hAnsi="Calibri Light" w:cs="Calibri Light"/>
                  <w:color w:val="000000"/>
                  <w:sz w:val="14"/>
                  <w:szCs w:val="14"/>
                </w:rPr>
                <w:t>1</w:t>
              </w:r>
            </w:smartTag>
          </w:p>
        </w:tc>
        <w:tc>
          <w:tcPr>
            <w:tcW w:w="1361" w:type="pct"/>
            <w:tcBorders>
              <w:top w:val="single" w:sz="6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520F5A21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smartTag w:uri="TKomp" w:element="Tag123">
              <w:smartTagPr>
                <w:attr w:name="wartosc" w:val="2"/>
              </w:smartTagPr>
              <w:r w:rsidRPr="00C02C43">
                <w:rPr>
                  <w:rFonts w:ascii="Calibri Light" w:hAnsi="Calibri Light" w:cs="Calibri Light"/>
                  <w:color w:val="000000"/>
                  <w:sz w:val="14"/>
                  <w:szCs w:val="14"/>
                </w:rPr>
                <w:t>2</w:t>
              </w:r>
            </w:smartTag>
          </w:p>
        </w:tc>
        <w:tc>
          <w:tcPr>
            <w:tcW w:w="564" w:type="pct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320184A6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smartTag w:uri="TKomp" w:element="Tag123">
              <w:smartTagPr>
                <w:attr w:name="wartosc" w:val="3"/>
              </w:smartTagPr>
              <w:r w:rsidRPr="00C02C43">
                <w:rPr>
                  <w:rFonts w:ascii="Calibri Light" w:hAnsi="Calibri Light" w:cs="Calibri Light"/>
                  <w:color w:val="000000"/>
                  <w:sz w:val="14"/>
                  <w:szCs w:val="14"/>
                </w:rPr>
                <w:t>3</w:t>
              </w:r>
            </w:smartTag>
          </w:p>
        </w:tc>
        <w:tc>
          <w:tcPr>
            <w:tcW w:w="1157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14:paraId="7F4A93EA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smartTag w:uri="TKomp" w:element="Tag123">
              <w:smartTagPr>
                <w:attr w:name="wartosc" w:val="4"/>
              </w:smartTagPr>
              <w:r w:rsidRPr="00C02C43">
                <w:rPr>
                  <w:rFonts w:ascii="Calibri Light" w:hAnsi="Calibri Light" w:cs="Calibri Light"/>
                  <w:color w:val="000000"/>
                  <w:sz w:val="14"/>
                  <w:szCs w:val="14"/>
                </w:rPr>
                <w:t>4</w:t>
              </w:r>
            </w:smartTag>
          </w:p>
        </w:tc>
        <w:tc>
          <w:tcPr>
            <w:tcW w:w="1515" w:type="pc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14:paraId="6B198060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14"/>
                <w:szCs w:val="14"/>
              </w:rPr>
            </w:pPr>
            <w:r w:rsidRPr="00C02C43">
              <w:rPr>
                <w:rFonts w:ascii="Calibri Light" w:hAnsi="Calibri Light" w:cs="Calibri Light"/>
                <w:color w:val="000000"/>
                <w:sz w:val="14"/>
                <w:szCs w:val="14"/>
              </w:rPr>
              <w:t>5</w:t>
            </w:r>
            <w:r w:rsidRPr="00C02C43">
              <w:rPr>
                <w:rFonts w:ascii="Calibri Light" w:hAnsi="Calibri Light" w:cs="Calibri Light"/>
                <w:color w:val="000000"/>
                <w:sz w:val="14"/>
                <w:szCs w:val="14"/>
              </w:rPr>
              <w:br/>
            </w:r>
            <w:r w:rsidR="005D0DAE" w:rsidRPr="00C02C43">
              <w:rPr>
                <w:rFonts w:ascii="Calibri Light" w:hAnsi="Calibri Light" w:cs="Calibri Light"/>
                <w:color w:val="000000"/>
                <w:sz w:val="14"/>
                <w:szCs w:val="14"/>
              </w:rPr>
              <w:t>[</w:t>
            </w:r>
            <w:r w:rsidRPr="00C02C43">
              <w:rPr>
                <w:rFonts w:ascii="Calibri Light" w:hAnsi="Calibri Light" w:cs="Calibri Light"/>
                <w:color w:val="000000"/>
                <w:sz w:val="14"/>
                <w:szCs w:val="14"/>
              </w:rPr>
              <w:t>3x4</w:t>
            </w:r>
            <w:r w:rsidR="005D0DAE" w:rsidRPr="00C02C43">
              <w:rPr>
                <w:rFonts w:ascii="Calibri Light" w:hAnsi="Calibri Light" w:cs="Calibri Light"/>
                <w:color w:val="000000"/>
                <w:sz w:val="14"/>
                <w:szCs w:val="14"/>
              </w:rPr>
              <w:t>]</w:t>
            </w:r>
          </w:p>
        </w:tc>
      </w:tr>
      <w:tr w:rsidR="00D94757" w:rsidRPr="00C02C43" w14:paraId="45551B23" w14:textId="77777777" w:rsidTr="00E95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F076F8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bookmarkStart w:id="1" w:name="_Hlk9366814"/>
            <w:r w:rsidRPr="00C02C43">
              <w:rPr>
                <w:rFonts w:ascii="Calibri Light" w:hAnsi="Calibri Light" w:cs="Calibri Light"/>
                <w:color w:val="000000"/>
                <w:sz w:val="20"/>
              </w:rPr>
              <w:t>2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10C96D" w14:textId="77777777" w:rsidR="00D94757" w:rsidRPr="00C02C43" w:rsidRDefault="00D94757" w:rsidP="006F46A2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</w:rPr>
              <w:t>kliniec frakcja 20-40mm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0C3047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A4F589" w14:textId="01566575" w:rsidR="00D94757" w:rsidRPr="00C02C43" w:rsidRDefault="00F60AAB" w:rsidP="00E95CAC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550</w:t>
            </w:r>
            <w:r w:rsidR="00C02C43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6C73EA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16A7CE9F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AE71EB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tr w:rsidR="00D94757" w:rsidRPr="00C02C43" w14:paraId="7DF586AC" w14:textId="77777777" w:rsidTr="00E95CAC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285"/>
          <w:jc w:val="center"/>
        </w:trPr>
        <w:tc>
          <w:tcPr>
            <w:tcW w:w="4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FEF497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color w:val="000000"/>
                <w:sz w:val="20"/>
              </w:rPr>
              <w:t>3</w:t>
            </w:r>
          </w:p>
        </w:tc>
        <w:tc>
          <w:tcPr>
            <w:tcW w:w="1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FA2DC2" w14:textId="77777777" w:rsidR="00D94757" w:rsidRPr="00C02C43" w:rsidRDefault="00D94757" w:rsidP="006F46A2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</w:rPr>
              <w:t>kliniec frakcja 5-20mm</w:t>
            </w:r>
          </w:p>
        </w:tc>
        <w:tc>
          <w:tcPr>
            <w:tcW w:w="1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BA2A58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color w:val="000000"/>
                <w:sz w:val="20"/>
              </w:rPr>
              <w:t>t</w:t>
            </w:r>
          </w:p>
        </w:tc>
        <w:tc>
          <w:tcPr>
            <w:tcW w:w="44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F734A7" w14:textId="20AF9DDF" w:rsidR="00D94757" w:rsidRPr="00C02C43" w:rsidRDefault="00C02C43" w:rsidP="00E95CAC">
            <w:pPr>
              <w:spacing w:after="0" w:line="240" w:lineRule="auto"/>
              <w:jc w:val="center"/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7</w:t>
            </w:r>
            <w:r w:rsidR="00F60AAB"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7</w:t>
            </w:r>
            <w:r>
              <w:rPr>
                <w:rFonts w:ascii="Calibri Light" w:hAnsi="Calibri Light" w:cs="Calibri Light"/>
                <w:b/>
                <w:color w:val="000000"/>
                <w:sz w:val="20"/>
                <w:szCs w:val="20"/>
              </w:rPr>
              <w:t>,0</w:t>
            </w:r>
          </w:p>
        </w:tc>
        <w:tc>
          <w:tcPr>
            <w:tcW w:w="11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ABDDD5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  <w:p w14:paraId="1D6A1530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BB9FFE" w14:textId="77777777" w:rsidR="00D94757" w:rsidRPr="00C02C43" w:rsidRDefault="00D94757" w:rsidP="006F46A2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color w:val="000000"/>
                <w:sz w:val="20"/>
              </w:rPr>
            </w:pPr>
          </w:p>
        </w:tc>
      </w:tr>
      <w:bookmarkEnd w:id="1"/>
      <w:tr w:rsidR="00D94757" w:rsidRPr="00C02C43" w14:paraId="5A04C20D" w14:textId="77777777" w:rsidTr="00F636B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V w:val="none" w:sz="0" w:space="0" w:color="auto"/>
          </w:tblBorders>
        </w:tblPrEx>
        <w:trPr>
          <w:trHeight w:val="496"/>
          <w:jc w:val="center"/>
        </w:trPr>
        <w:tc>
          <w:tcPr>
            <w:tcW w:w="3485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3C658D" w14:textId="77777777" w:rsidR="00D94757" w:rsidRPr="00C02C43" w:rsidRDefault="00D94757" w:rsidP="00F636B5">
            <w:pPr>
              <w:shd w:val="clear" w:color="auto" w:fill="FFFFFF"/>
              <w:suppressAutoHyphens/>
              <w:spacing w:after="0" w:line="240" w:lineRule="auto"/>
              <w:contextualSpacing/>
              <w:jc w:val="center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Razem:</w:t>
            </w:r>
          </w:p>
        </w:tc>
        <w:tc>
          <w:tcPr>
            <w:tcW w:w="15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10AFCF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Calibri Light" w:hAnsi="Calibri Light" w:cs="Calibri Light"/>
                <w:b/>
                <w:color w:val="000000"/>
                <w:sz w:val="20"/>
              </w:rPr>
            </w:pPr>
          </w:p>
          <w:p w14:paraId="2A356D05" w14:textId="77777777" w:rsidR="00D94757" w:rsidRPr="00C02C43" w:rsidRDefault="00D94757" w:rsidP="00E86D59">
            <w:pPr>
              <w:shd w:val="clear" w:color="auto" w:fill="FFFFFF"/>
              <w:suppressAutoHyphens/>
              <w:spacing w:after="0" w:line="240" w:lineRule="auto"/>
              <w:contextualSpacing/>
              <w:rPr>
                <w:rFonts w:ascii="Calibri Light" w:hAnsi="Calibri Light" w:cs="Calibri Light"/>
                <w:b/>
                <w:color w:val="000000"/>
                <w:sz w:val="20"/>
              </w:rPr>
            </w:pPr>
          </w:p>
          <w:p w14:paraId="5EA423F8" w14:textId="77777777" w:rsidR="00D94757" w:rsidRPr="00C02C43" w:rsidRDefault="00D94757" w:rsidP="00D94757">
            <w:pPr>
              <w:shd w:val="clear" w:color="auto" w:fill="FFFFFF"/>
              <w:suppressAutoHyphens/>
              <w:spacing w:after="0" w:line="240" w:lineRule="auto"/>
              <w:contextualSpacing/>
              <w:jc w:val="right"/>
              <w:rPr>
                <w:rFonts w:ascii="Calibri Light" w:hAnsi="Calibri Light" w:cs="Calibri Light"/>
                <w:b/>
                <w:color w:val="000000"/>
                <w:sz w:val="20"/>
              </w:rPr>
            </w:pP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…………………</w:t>
            </w:r>
            <w:r w:rsidRPr="00C02C43">
              <w:rPr>
                <w:rFonts w:ascii="Calibri Light" w:hAnsi="Calibri Light" w:cs="Calibri Light"/>
                <w:b/>
                <w:color w:val="000000"/>
              </w:rPr>
              <w:t>……..</w:t>
            </w:r>
            <w:r w:rsidRPr="00C02C43">
              <w:rPr>
                <w:rFonts w:ascii="Calibri Light" w:hAnsi="Calibri Light" w:cs="Calibri Light"/>
                <w:b/>
                <w:color w:val="000000"/>
                <w:sz w:val="20"/>
              </w:rPr>
              <w:t>……………..</w:t>
            </w:r>
          </w:p>
        </w:tc>
      </w:tr>
      <w:bookmarkEnd w:id="0"/>
    </w:tbl>
    <w:p w14:paraId="03954837" w14:textId="77777777" w:rsidR="00D94757" w:rsidRPr="00C02C43" w:rsidRDefault="00D94757" w:rsidP="00D94757">
      <w:pPr>
        <w:shd w:val="clear" w:color="auto" w:fill="FFFFFF"/>
        <w:suppressAutoHyphens/>
        <w:spacing w:after="0" w:line="240" w:lineRule="auto"/>
        <w:contextualSpacing/>
        <w:rPr>
          <w:rFonts w:ascii="Calibri Light" w:hAnsi="Calibri Light" w:cs="Calibri Light"/>
          <w:color w:val="000000"/>
          <w:sz w:val="20"/>
        </w:rPr>
      </w:pPr>
    </w:p>
    <w:p w14:paraId="11001124" w14:textId="77777777" w:rsidR="00D94757" w:rsidRPr="00C02C43" w:rsidRDefault="00D94757" w:rsidP="00D94757">
      <w:pPr>
        <w:shd w:val="clear" w:color="auto" w:fill="FFFFFF"/>
        <w:suppressAutoHyphens/>
        <w:spacing w:after="0" w:line="240" w:lineRule="auto"/>
        <w:contextualSpacing/>
        <w:rPr>
          <w:rFonts w:ascii="Calibri Light" w:hAnsi="Calibri Light" w:cs="Calibri Light"/>
          <w:b/>
          <w:color w:val="000000"/>
          <w:sz w:val="20"/>
        </w:rPr>
      </w:pPr>
      <w:r w:rsidRPr="00C02C43">
        <w:rPr>
          <w:rFonts w:ascii="Calibri Light" w:hAnsi="Calibri Light" w:cs="Calibri Light"/>
          <w:b/>
          <w:color w:val="000000"/>
          <w:sz w:val="20"/>
        </w:rPr>
        <w:t xml:space="preserve">Źródło pochodzenia materiału - </w:t>
      </w:r>
      <w:bookmarkStart w:id="2" w:name="_Hlk513009952"/>
      <w:r w:rsidRPr="00C02C43">
        <w:rPr>
          <w:rFonts w:ascii="Calibri Light" w:hAnsi="Calibri Light" w:cs="Calibri Light"/>
          <w:b/>
          <w:color w:val="000000"/>
          <w:sz w:val="20"/>
        </w:rPr>
        <w:t>nazwa kopalni surowców skalnych/zakładu górniczego</w:t>
      </w:r>
      <w:bookmarkEnd w:id="2"/>
      <w:r w:rsidRPr="00C02C43">
        <w:rPr>
          <w:rFonts w:ascii="Calibri Light" w:hAnsi="Calibri Light" w:cs="Calibri Light"/>
          <w:b/>
          <w:color w:val="000000"/>
          <w:sz w:val="20"/>
        </w:rPr>
        <w:t xml:space="preserve">: </w:t>
      </w:r>
    </w:p>
    <w:p w14:paraId="4A9E5D88" w14:textId="77777777" w:rsidR="00D94757" w:rsidRPr="00C02C43" w:rsidRDefault="00D94757" w:rsidP="00D94757">
      <w:pPr>
        <w:shd w:val="clear" w:color="auto" w:fill="FFFFFF"/>
        <w:suppressAutoHyphens/>
        <w:spacing w:after="0" w:line="240" w:lineRule="auto"/>
        <w:contextualSpacing/>
        <w:rPr>
          <w:rFonts w:ascii="Calibri Light" w:hAnsi="Calibri Light" w:cs="Calibri Light"/>
          <w:b/>
          <w:color w:val="000000"/>
          <w:sz w:val="20"/>
        </w:rPr>
      </w:pPr>
    </w:p>
    <w:p w14:paraId="387700E0" w14:textId="77777777" w:rsidR="00D94757" w:rsidRPr="00C02C43" w:rsidRDefault="00D94757" w:rsidP="00D94757">
      <w:pPr>
        <w:shd w:val="clear" w:color="auto" w:fill="FFFFFF"/>
        <w:suppressAutoHyphens/>
        <w:spacing w:after="0" w:line="240" w:lineRule="auto"/>
        <w:contextualSpacing/>
        <w:rPr>
          <w:rFonts w:ascii="Calibri Light" w:hAnsi="Calibri Light" w:cs="Calibri Light"/>
          <w:b/>
          <w:color w:val="000000"/>
          <w:sz w:val="20"/>
        </w:rPr>
      </w:pPr>
      <w:r w:rsidRPr="00C02C43">
        <w:rPr>
          <w:rFonts w:ascii="Calibri Light" w:hAnsi="Calibri Light" w:cs="Calibri Light"/>
          <w:b/>
          <w:color w:val="000000"/>
          <w:sz w:val="20"/>
        </w:rPr>
        <w:t>………………………………………………………………………………………………………………………………………………………………</w:t>
      </w:r>
    </w:p>
    <w:p w14:paraId="48695C61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Oferowan</w:t>
      </w:r>
      <w:r w:rsidR="00D1242F" w:rsidRPr="00C02C43">
        <w:rPr>
          <w:rFonts w:ascii="Calibri Light" w:eastAsia="Times New Roman" w:hAnsi="Calibri Light" w:cs="Calibri Light"/>
          <w:lang w:eastAsia="ar-SA"/>
        </w:rPr>
        <w:t>a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cen</w:t>
      </w:r>
      <w:r w:rsidR="00D1242F" w:rsidRPr="00C02C43">
        <w:rPr>
          <w:rFonts w:ascii="Calibri Light" w:eastAsia="Times New Roman" w:hAnsi="Calibri Light" w:cs="Calibri Light"/>
          <w:lang w:eastAsia="ar-SA"/>
        </w:rPr>
        <w:t>a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zawiera wszystkie koszty niezbę</w:t>
      </w:r>
      <w:r w:rsidR="000C7787" w:rsidRPr="00C02C43">
        <w:rPr>
          <w:rFonts w:ascii="Calibri Light" w:eastAsia="Times New Roman" w:hAnsi="Calibri Light" w:cs="Calibri Light"/>
          <w:lang w:eastAsia="ar-SA"/>
        </w:rPr>
        <w:t>dne do zrealizowania zamówienia.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</w:t>
      </w:r>
    </w:p>
    <w:p w14:paraId="0D09C843" w14:textId="0EC8E9CB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 xml:space="preserve">Termin realizacji zamówienia: do </w:t>
      </w:r>
      <w:r w:rsidR="00C02C43">
        <w:rPr>
          <w:rFonts w:ascii="Calibri Light" w:eastAsia="Times New Roman" w:hAnsi="Calibri Light" w:cs="Calibri Light"/>
          <w:lang w:eastAsia="ar-SA"/>
        </w:rPr>
        <w:t>6</w:t>
      </w:r>
      <w:r w:rsidR="00D1242F" w:rsidRPr="00C02C43">
        <w:rPr>
          <w:rFonts w:ascii="Calibri Light" w:eastAsia="Times New Roman" w:hAnsi="Calibri Light" w:cs="Calibri Light"/>
          <w:lang w:eastAsia="ar-SA"/>
        </w:rPr>
        <w:t>0 dni od daty podpisania umowy</w:t>
      </w:r>
      <w:r w:rsidRPr="00C02C43">
        <w:rPr>
          <w:rFonts w:ascii="Calibri Light" w:eastAsia="Times New Roman" w:hAnsi="Calibri Light" w:cs="Calibri Light"/>
          <w:lang w:eastAsia="ar-SA"/>
        </w:rPr>
        <w:t>.</w:t>
      </w:r>
    </w:p>
    <w:p w14:paraId="4B546FB5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Oświadczam, że uważam się za związanego ofertą przez okres 30 dni.</w:t>
      </w:r>
    </w:p>
    <w:p w14:paraId="014E4388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 xml:space="preserve">Oświadczam, że zapoznałem się z warunkami </w:t>
      </w:r>
      <w:r w:rsidR="006A432A" w:rsidRPr="00C02C43">
        <w:rPr>
          <w:rFonts w:ascii="Calibri Light" w:eastAsia="Times New Roman" w:hAnsi="Calibri Light" w:cs="Calibri Light"/>
          <w:lang w:eastAsia="ar-SA"/>
        </w:rPr>
        <w:t xml:space="preserve">realizacji </w:t>
      </w:r>
      <w:r w:rsidRPr="00C02C43">
        <w:rPr>
          <w:rFonts w:ascii="Calibri Light" w:eastAsia="Times New Roman" w:hAnsi="Calibri Light" w:cs="Calibri Light"/>
          <w:lang w:eastAsia="ar-SA"/>
        </w:rPr>
        <w:t>zamówienia określonymi w Zaproszeniu i nie wnoszę do nich żadnych zastrzeżeń oraz uzyskałem wszelkie niezbędne informacje do przygotowania oferty.</w:t>
      </w:r>
    </w:p>
    <w:p w14:paraId="3281648A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lastRenderedPageBreak/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28FADB73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before="240" w:line="240" w:lineRule="auto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 xml:space="preserve">Oświadczam, że akceptuję warunki płatności określone </w:t>
      </w:r>
      <w:r w:rsidR="000C7787" w:rsidRPr="00C02C43">
        <w:rPr>
          <w:rFonts w:ascii="Calibri Light" w:eastAsia="Times New Roman" w:hAnsi="Calibri Light" w:cs="Calibri Light"/>
          <w:lang w:eastAsia="ar-SA"/>
        </w:rPr>
        <w:t xml:space="preserve">w </w:t>
      </w:r>
      <w:r w:rsidRPr="00C02C43">
        <w:rPr>
          <w:rFonts w:ascii="Calibri Light" w:eastAsia="Times New Roman" w:hAnsi="Calibri Light" w:cs="Calibri Light"/>
          <w:lang w:eastAsia="ar-SA"/>
        </w:rPr>
        <w:t>projekcie umowy, tj. płatność przelewem</w:t>
      </w:r>
      <w:r w:rsidR="000C7787" w:rsidRPr="00C02C43">
        <w:rPr>
          <w:rFonts w:ascii="Calibri Light" w:eastAsia="Times New Roman" w:hAnsi="Calibri Light" w:cs="Calibri Light"/>
          <w:lang w:eastAsia="ar-SA"/>
        </w:rPr>
        <w:t xml:space="preserve"> w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terminie do 30 dni od dnia wpływu fa</w:t>
      </w:r>
      <w:r w:rsidR="00716DBD" w:rsidRPr="00C02C43">
        <w:rPr>
          <w:rFonts w:ascii="Calibri Light" w:eastAsia="Times New Roman" w:hAnsi="Calibri Light" w:cs="Calibri Light"/>
          <w:lang w:eastAsia="ar-SA"/>
        </w:rPr>
        <w:t>ktury/rachunku do Zamawiającego.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</w:t>
      </w:r>
    </w:p>
    <w:p w14:paraId="3AC19D89" w14:textId="77777777" w:rsidR="000C7787" w:rsidRPr="00C02C43" w:rsidRDefault="000C7787" w:rsidP="00D94757">
      <w:pPr>
        <w:pStyle w:val="Akapitzlist"/>
        <w:suppressAutoHyphens/>
        <w:overflowPunct w:val="0"/>
        <w:autoSpaceDE w:val="0"/>
        <w:spacing w:before="240" w:line="240" w:lineRule="auto"/>
        <w:ind w:left="360"/>
        <w:jc w:val="both"/>
        <w:textAlignment w:val="baseline"/>
        <w:rPr>
          <w:rFonts w:ascii="Calibri Light" w:eastAsia="Times New Roman" w:hAnsi="Calibri Light" w:cs="Calibri Light"/>
          <w:b/>
          <w:szCs w:val="20"/>
          <w:lang w:eastAsia="ar-SA"/>
        </w:rPr>
      </w:pPr>
    </w:p>
    <w:p w14:paraId="30C56F4B" w14:textId="77777777" w:rsidR="002F2C36" w:rsidRPr="00C02C43" w:rsidRDefault="002F2C36" w:rsidP="00D94757">
      <w:pPr>
        <w:pStyle w:val="Akapitzlist"/>
        <w:numPr>
          <w:ilvl w:val="0"/>
          <w:numId w:val="3"/>
        </w:num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Załączniki do oferty:</w:t>
      </w:r>
    </w:p>
    <w:p w14:paraId="214B5C3A" w14:textId="77777777" w:rsidR="002F2C36" w:rsidRPr="00C02C43" w:rsidRDefault="002F2C36" w:rsidP="00D94757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C02C43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631DD796" w14:textId="77777777" w:rsidR="002F2C36" w:rsidRPr="00C02C43" w:rsidRDefault="002F2C36" w:rsidP="00D94757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C02C43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0AE49061" w14:textId="77777777" w:rsidR="002F2C36" w:rsidRPr="00C02C43" w:rsidRDefault="002F2C36" w:rsidP="00D94757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C02C43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7D838884" w14:textId="77777777" w:rsidR="002F2C36" w:rsidRPr="00C02C43" w:rsidRDefault="002F2C36" w:rsidP="00D94757">
      <w:pPr>
        <w:suppressAutoHyphens/>
        <w:spacing w:after="0" w:line="240" w:lineRule="auto"/>
        <w:ind w:left="284"/>
        <w:jc w:val="both"/>
        <w:rPr>
          <w:rFonts w:ascii="Calibri Light" w:eastAsia="Times New Roman" w:hAnsi="Calibri Light" w:cs="Calibri Light"/>
          <w:sz w:val="26"/>
          <w:szCs w:val="26"/>
          <w:lang w:eastAsia="ar-SA"/>
        </w:rPr>
      </w:pPr>
      <w:r w:rsidRPr="00C02C43">
        <w:rPr>
          <w:rFonts w:ascii="Calibri Light" w:eastAsia="Times New Roman" w:hAnsi="Calibri Light" w:cs="Calibri Light"/>
          <w:sz w:val="26"/>
          <w:szCs w:val="26"/>
          <w:lang w:eastAsia="ar-SA"/>
        </w:rPr>
        <w:t>…………………………………………………….</w:t>
      </w:r>
    </w:p>
    <w:p w14:paraId="3A192165" w14:textId="77777777" w:rsidR="002F2C36" w:rsidRPr="00C02C43" w:rsidRDefault="002F2C36" w:rsidP="00D94757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7122F9D4" w14:textId="77777777" w:rsidR="002F2C36" w:rsidRPr="00C02C43" w:rsidRDefault="002F2C36" w:rsidP="00D94757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65D7278F" w14:textId="77777777" w:rsidR="002F2C36" w:rsidRPr="00C02C43" w:rsidRDefault="002F2C36" w:rsidP="00D94757">
      <w:pPr>
        <w:suppressAutoHyphens/>
        <w:spacing w:after="0" w:line="24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shd w:val="clear" w:color="auto" w:fill="F2F2F2"/>
        <w:tblLook w:val="04A0" w:firstRow="1" w:lastRow="0" w:firstColumn="1" w:lastColumn="0" w:noHBand="0" w:noVBand="1"/>
      </w:tblPr>
      <w:tblGrid>
        <w:gridCol w:w="4637"/>
        <w:gridCol w:w="5532"/>
      </w:tblGrid>
      <w:tr w:rsidR="00716DBD" w:rsidRPr="00C02C43" w14:paraId="242140F6" w14:textId="77777777" w:rsidTr="00776474">
        <w:tc>
          <w:tcPr>
            <w:tcW w:w="4637" w:type="dxa"/>
            <w:shd w:val="clear" w:color="auto" w:fill="F2F2F2"/>
            <w:vAlign w:val="center"/>
          </w:tcPr>
          <w:p w14:paraId="0A15885F" w14:textId="77777777" w:rsidR="00716DBD" w:rsidRPr="00C02C43" w:rsidRDefault="00716DBD" w:rsidP="00D94757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="00AF451A"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F2F2F2"/>
            <w:vAlign w:val="bottom"/>
          </w:tcPr>
          <w:p w14:paraId="771D5BCE" w14:textId="77777777" w:rsidR="00716DBD" w:rsidRPr="00C02C43" w:rsidRDefault="00716DBD" w:rsidP="00D94757">
            <w:pPr>
              <w:spacing w:line="240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3C57EFFD" w14:textId="77777777" w:rsidR="00716DBD" w:rsidRPr="00C02C43" w:rsidRDefault="00716DBD" w:rsidP="00D94757">
            <w:pPr>
              <w:spacing w:line="240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</w:p>
          <w:p w14:paraId="149E8405" w14:textId="77777777" w:rsidR="00716DBD" w:rsidRPr="00C02C43" w:rsidRDefault="00AF451A" w:rsidP="00D94757">
            <w:pPr>
              <w:spacing w:line="240" w:lineRule="auto"/>
              <w:jc w:val="center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br/>
              <w:t>(wskazanych w dokumencie uprawniającym    do występowania w obrocie prawny)</w:t>
            </w:r>
          </w:p>
          <w:p w14:paraId="203B75C1" w14:textId="77777777" w:rsidR="00716DBD" w:rsidRPr="00C02C43" w:rsidRDefault="00716DBD" w:rsidP="00D94757">
            <w:pPr>
              <w:spacing w:line="240" w:lineRule="auto"/>
              <w:jc w:val="center"/>
              <w:rPr>
                <w:rFonts w:ascii="Calibri Light" w:hAnsi="Calibri Light" w:cs="Calibri Light"/>
              </w:rPr>
            </w:pPr>
          </w:p>
        </w:tc>
      </w:tr>
    </w:tbl>
    <w:p w14:paraId="2AC5DAA9" w14:textId="77777777" w:rsidR="00903B11" w:rsidRPr="00C02C43" w:rsidRDefault="00903B11" w:rsidP="003B0764">
      <w:pPr>
        <w:tabs>
          <w:tab w:val="left" w:pos="3686"/>
        </w:tabs>
        <w:suppressAutoHyphens/>
        <w:spacing w:after="0" w:line="240" w:lineRule="auto"/>
        <w:rPr>
          <w:rFonts w:ascii="Calibri Light" w:hAnsi="Calibri Light" w:cs="Calibri Light"/>
          <w:i/>
          <w:sz w:val="20"/>
        </w:rPr>
      </w:pPr>
    </w:p>
    <w:sectPr w:rsidR="00903B11" w:rsidRPr="00C02C43" w:rsidSect="00F636B5">
      <w:headerReference w:type="default" r:id="rId8"/>
      <w:footerReference w:type="default" r:id="rId9"/>
      <w:pgSz w:w="11906" w:h="16838"/>
      <w:pgMar w:top="1135" w:right="1417" w:bottom="1417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CBF6C3" w14:textId="77777777" w:rsidR="003D7C61" w:rsidRDefault="003D7C61" w:rsidP="00D770B2">
      <w:pPr>
        <w:spacing w:after="0" w:line="240" w:lineRule="auto"/>
      </w:pPr>
      <w:r>
        <w:separator/>
      </w:r>
    </w:p>
  </w:endnote>
  <w:endnote w:type="continuationSeparator" w:id="0">
    <w:p w14:paraId="71994606" w14:textId="77777777" w:rsidR="003D7C61" w:rsidRDefault="003D7C61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6108182" w14:textId="77777777" w:rsidR="00C02C43" w:rsidRPr="000A6BDB" w:rsidRDefault="00C02C43" w:rsidP="00C02C43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072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485"/>
    </w:tblGrid>
    <w:tr w:rsidR="00C02C43" w:rsidRPr="000A6BDB" w14:paraId="2A7F63FB" w14:textId="77777777" w:rsidTr="0047182B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1245287A" w14:textId="77777777" w:rsidR="00C02C43" w:rsidRPr="000A6BDB" w:rsidRDefault="00C02C43" w:rsidP="00C02C43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22E9868" w14:textId="77777777" w:rsidR="00C02C43" w:rsidRPr="000A6BDB" w:rsidRDefault="00C02C43" w:rsidP="00C02C43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485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0997737" w14:textId="77777777" w:rsidR="00C02C43" w:rsidRPr="000A6BDB" w:rsidRDefault="00C02C43" w:rsidP="00C02C43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317ACA93" w14:textId="77777777" w:rsidR="00654B0C" w:rsidRPr="00C02C43" w:rsidRDefault="00654B0C" w:rsidP="00C02C4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7D2F5EC" w14:textId="77777777" w:rsidR="003D7C61" w:rsidRDefault="003D7C61" w:rsidP="00D770B2">
      <w:pPr>
        <w:spacing w:after="0" w:line="240" w:lineRule="auto"/>
      </w:pPr>
      <w:r>
        <w:separator/>
      </w:r>
    </w:p>
  </w:footnote>
  <w:footnote w:type="continuationSeparator" w:id="0">
    <w:p w14:paraId="4955E073" w14:textId="77777777" w:rsidR="003D7C61" w:rsidRDefault="003D7C61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C02C43" w:rsidRPr="00F60AAB" w14:paraId="298E8382" w14:textId="77777777" w:rsidTr="0047182B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75FF8366" w14:textId="7EA24202" w:rsidR="00C02C43" w:rsidRPr="00F60AAB" w:rsidRDefault="00C02C43" w:rsidP="00C02C43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3" w:name="_Hlk32605983"/>
          <w:bookmarkStart w:id="4" w:name="_Hlk32605984"/>
          <w:bookmarkStart w:id="5" w:name="_Hlk32605986"/>
          <w:bookmarkStart w:id="6" w:name="_Hlk32605987"/>
          <w:r w:rsidRPr="00F60AAB">
            <w:rPr>
              <w:rFonts w:ascii="Calibri Light" w:hAnsi="Calibri Light" w:cstheme="minorHAnsi"/>
              <w:bCs/>
              <w:sz w:val="14"/>
              <w:szCs w:val="16"/>
            </w:rPr>
            <w:t>Nr zamówienia: IZP.272.1.</w:t>
          </w:r>
          <w:r w:rsidR="00F60AAB">
            <w:rPr>
              <w:rFonts w:ascii="Calibri Light" w:hAnsi="Calibri Light" w:cstheme="minorHAnsi"/>
              <w:bCs/>
              <w:sz w:val="14"/>
              <w:szCs w:val="16"/>
            </w:rPr>
            <w:t>61</w:t>
          </w:r>
          <w:r w:rsidRPr="00F60AAB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6660C5BB" w14:textId="1E4ADD30" w:rsidR="00C02C43" w:rsidRPr="00F60AAB" w:rsidRDefault="00C02C43" w:rsidP="00C02C43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F60AAB">
            <w:rPr>
              <w:rFonts w:ascii="Calibri Light" w:hAnsi="Calibri Light" w:cstheme="minorHAnsi"/>
              <w:bCs/>
              <w:sz w:val="14"/>
              <w:szCs w:val="16"/>
            </w:rPr>
            <w:t>| Dostawa kruszywa łamanego na drogi</w:t>
          </w:r>
          <w:r w:rsidRPr="00F60AAB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F60AAB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  <w:bookmarkEnd w:id="3"/>
    <w:bookmarkEnd w:id="4"/>
    <w:bookmarkEnd w:id="5"/>
    <w:bookmarkEnd w:id="6"/>
  </w:tbl>
  <w:p w14:paraId="4AD1751C" w14:textId="77777777" w:rsidR="00654B0C" w:rsidRPr="00C02C43" w:rsidRDefault="00654B0C" w:rsidP="00C02C4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0707303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06663770"/>
    <w:multiLevelType w:val="multilevel"/>
    <w:tmpl w:val="3176D0A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094A7EA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12" w15:restartNumberingAfterBreak="0">
    <w:nsid w:val="09DB47DF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3" w15:restartNumberingAfterBreak="0">
    <w:nsid w:val="15AD4AE5"/>
    <w:multiLevelType w:val="multilevel"/>
    <w:tmpl w:val="ECB68C4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 w15:restartNumberingAfterBreak="0">
    <w:nsid w:val="16B4298D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5" w15:restartNumberingAfterBreak="0">
    <w:nsid w:val="1869314F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16" w15:restartNumberingAfterBreak="0">
    <w:nsid w:val="19C95B97"/>
    <w:multiLevelType w:val="multilevel"/>
    <w:tmpl w:val="06229C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2"/>
        <w:szCs w:val="22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1BF00EC5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8" w15:restartNumberingAfterBreak="0">
    <w:nsid w:val="1D260275"/>
    <w:multiLevelType w:val="multilevel"/>
    <w:tmpl w:val="D22809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decimal"/>
      <w:lvlText w:val="%5."/>
      <w:lvlJc w:val="left"/>
      <w:pPr>
        <w:tabs>
          <w:tab w:val="num" w:pos="1800"/>
        </w:tabs>
        <w:ind w:left="1800" w:hanging="360"/>
      </w:p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9" w15:restartNumberingAfterBreak="0">
    <w:nsid w:val="1E903C49"/>
    <w:multiLevelType w:val="multilevel"/>
    <w:tmpl w:val="80386DF6"/>
    <w:lvl w:ilvl="0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/>
        <w:sz w:val="20"/>
        <w:szCs w:val="20"/>
        <w:lang w:val="pl-PL"/>
      </w:rPr>
    </w:lvl>
    <w:lvl w:ilvl="1">
      <w:start w:val="1"/>
      <w:numFmt w:val="decimal"/>
      <w:lvlText w:val="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i w:val="0"/>
        <w:sz w:val="16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lowerLetter"/>
      <w:lvlText w:val="%4. "/>
      <w:lvlJc w:val="left"/>
      <w:pPr>
        <w:tabs>
          <w:tab w:val="num" w:pos="1728"/>
        </w:tabs>
        <w:ind w:left="567" w:firstLine="513"/>
      </w:pPr>
      <w:rPr>
        <w:rFonts w:hint="eastAsia"/>
        <w:b w:val="0"/>
        <w:i w:val="0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0" w15:restartNumberingAfterBreak="0">
    <w:nsid w:val="23A7783F"/>
    <w:multiLevelType w:val="hybridMultilevel"/>
    <w:tmpl w:val="4CF4BD16"/>
    <w:lvl w:ilvl="0" w:tplc="7960E96A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25793A8D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1928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2360"/>
        </w:tabs>
        <w:ind w:left="2360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2864"/>
        </w:tabs>
        <w:ind w:left="272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3368"/>
        </w:tabs>
        <w:ind w:left="336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3872"/>
        </w:tabs>
        <w:ind w:left="387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4376"/>
        </w:tabs>
        <w:ind w:left="437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4880"/>
        </w:tabs>
        <w:ind w:left="488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5456"/>
        </w:tabs>
        <w:ind w:left="545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2" w15:restartNumberingAfterBreak="0">
    <w:nsid w:val="28CE1313"/>
    <w:multiLevelType w:val="multilevel"/>
    <w:tmpl w:val="32CE69E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3" w15:restartNumberingAfterBreak="0">
    <w:nsid w:val="2B0A5278"/>
    <w:multiLevelType w:val="multilevel"/>
    <w:tmpl w:val="D95881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4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36F05D58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1224"/>
        </w:tabs>
        <w:ind w:left="1224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1728"/>
        </w:tabs>
        <w:ind w:left="1588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2232"/>
        </w:tabs>
        <w:ind w:left="2232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3240"/>
        </w:tabs>
        <w:ind w:left="3240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26" w15:restartNumberingAfterBreak="0">
    <w:nsid w:val="3D103DC6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8" w15:restartNumberingAfterBreak="0">
    <w:nsid w:val="41EC4DAF"/>
    <w:multiLevelType w:val="multilevel"/>
    <w:tmpl w:val="9C620A56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9" w15:restartNumberingAfterBreak="0">
    <w:nsid w:val="43997E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0" w15:restartNumberingAfterBreak="0">
    <w:nsid w:val="4A4B56BB"/>
    <w:multiLevelType w:val="multilevel"/>
    <w:tmpl w:val="14B001B6"/>
    <w:lvl w:ilvl="0">
      <w:start w:val="1"/>
      <w:numFmt w:val="decimal"/>
      <w:lvlText w:val="%1. "/>
      <w:lvlJc w:val="left"/>
      <w:pPr>
        <w:ind w:left="283" w:hanging="283"/>
      </w:pPr>
      <w:rPr>
        <w:b w:val="0"/>
        <w:i w:val="0"/>
        <w:sz w:val="20"/>
        <w:u w:val="none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1" w15:restartNumberingAfterBreak="0">
    <w:nsid w:val="4DF14EE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52B64FDD"/>
    <w:multiLevelType w:val="hybridMultilevel"/>
    <w:tmpl w:val="A3466248"/>
    <w:lvl w:ilvl="0" w:tplc="DCDECB1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3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4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35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216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88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6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37" w15:restartNumberingAfterBreak="0">
    <w:nsid w:val="615B2852"/>
    <w:multiLevelType w:val="multilevel"/>
    <w:tmpl w:val="E71E0B30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38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39" w15:restartNumberingAfterBreak="0">
    <w:nsid w:val="660B13FB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0" w15:restartNumberingAfterBreak="0">
    <w:nsid w:val="68CF2CE6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1" w15:restartNumberingAfterBreak="0">
    <w:nsid w:val="703F6E24"/>
    <w:multiLevelType w:val="multilevel"/>
    <w:tmpl w:val="224044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42" w15:restartNumberingAfterBreak="0">
    <w:nsid w:val="70AB1FDD"/>
    <w:multiLevelType w:val="multilevel"/>
    <w:tmpl w:val="835A797A"/>
    <w:lvl w:ilvl="0">
      <w:start w:val="1"/>
      <w:numFmt w:val="decimal"/>
      <w:lvlText w:val="%1."/>
      <w:lvlJc w:val="left"/>
      <w:pPr>
        <w:tabs>
          <w:tab w:val="num" w:pos="1496"/>
        </w:tabs>
        <w:ind w:left="1496" w:hanging="360"/>
      </w:pPr>
      <w:rPr>
        <w:rFonts w:ascii="Calibri" w:eastAsia="Symbol" w:hAnsi="Calibri" w:cs="Symbol" w:hint="default"/>
        <w:b w:val="0"/>
        <w:sz w:val="18"/>
        <w:szCs w:val="20"/>
        <w:lang w:val="pl-PL"/>
      </w:rPr>
    </w:lvl>
    <w:lvl w:ilvl="1">
      <w:start w:val="1"/>
      <w:numFmt w:val="decimal"/>
      <w:lvlText w:val="%1.%2."/>
      <w:lvlJc w:val="left"/>
      <w:pPr>
        <w:tabs>
          <w:tab w:val="num" w:pos="1928"/>
        </w:tabs>
        <w:ind w:left="1928" w:hanging="432"/>
      </w:pPr>
      <w:rPr>
        <w:rFonts w:ascii="Calibri" w:eastAsia="Symbol" w:hAnsi="Calibri" w:cs="Symbol" w:hint="default"/>
        <w:b w:val="0"/>
        <w:sz w:val="16"/>
        <w:szCs w:val="20"/>
        <w:lang w:val="pl-PL"/>
      </w:rPr>
    </w:lvl>
    <w:lvl w:ilvl="2">
      <w:start w:val="1"/>
      <w:numFmt w:val="lowerLetter"/>
      <w:lvlText w:val="%3. "/>
      <w:lvlJc w:val="left"/>
      <w:pPr>
        <w:tabs>
          <w:tab w:val="num" w:pos="2360"/>
        </w:tabs>
        <w:ind w:left="2360" w:hanging="504"/>
      </w:pPr>
      <w:rPr>
        <w:rFonts w:ascii="Calibri" w:eastAsia="Wingdings" w:hAnsi="Calibri" w:cs="Wingdings" w:hint="default"/>
        <w:b w:val="0"/>
        <w:sz w:val="16"/>
        <w:szCs w:val="16"/>
        <w:lang w:val="pl-PL"/>
      </w:rPr>
    </w:lvl>
    <w:lvl w:ilvl="3">
      <w:start w:val="1"/>
      <w:numFmt w:val="bullet"/>
      <w:lvlText w:val=""/>
      <w:lvlJc w:val="left"/>
      <w:pPr>
        <w:tabs>
          <w:tab w:val="num" w:pos="2864"/>
        </w:tabs>
        <w:ind w:left="2724" w:hanging="508"/>
      </w:pPr>
      <w:rPr>
        <w:rFonts w:ascii="Symbol" w:hAnsi="Symbol" w:hint="default"/>
        <w:b w:val="0"/>
        <w:color w:val="auto"/>
        <w:sz w:val="18"/>
        <w:szCs w:val="24"/>
        <w:lang w:val="pl-PL"/>
      </w:rPr>
    </w:lvl>
    <w:lvl w:ilvl="4">
      <w:start w:val="1"/>
      <w:numFmt w:val="bullet"/>
      <w:lvlText w:val="▫"/>
      <w:lvlJc w:val="left"/>
      <w:pPr>
        <w:tabs>
          <w:tab w:val="num" w:pos="3368"/>
        </w:tabs>
        <w:ind w:left="3368" w:hanging="792"/>
      </w:pPr>
      <w:rPr>
        <w:rFonts w:ascii="Microsoft Sans Serif" w:hAnsi="Microsoft Sans Serif" w:cs="Courier New" w:hint="default"/>
        <w:sz w:val="24"/>
        <w:szCs w:val="24"/>
        <w:lang w:val="pl-PL"/>
      </w:rPr>
    </w:lvl>
    <w:lvl w:ilvl="5">
      <w:start w:val="1"/>
      <w:numFmt w:val="decimal"/>
      <w:lvlText w:val="%1.%2.%3.%4.%5.%6."/>
      <w:lvlJc w:val="left"/>
      <w:pPr>
        <w:tabs>
          <w:tab w:val="num" w:pos="3872"/>
        </w:tabs>
        <w:ind w:left="3872" w:hanging="936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6">
      <w:start w:val="1"/>
      <w:numFmt w:val="bullet"/>
      <w:lvlText w:val=""/>
      <w:lvlJc w:val="left"/>
      <w:pPr>
        <w:tabs>
          <w:tab w:val="num" w:pos="4376"/>
        </w:tabs>
        <w:ind w:left="4376" w:hanging="1080"/>
      </w:pPr>
      <w:rPr>
        <w:rFonts w:ascii="Symbol" w:hAnsi="Symbol" w:cs="Symbol" w:hint="default"/>
        <w:sz w:val="24"/>
        <w:szCs w:val="24"/>
        <w:lang w:val="pl-PL"/>
      </w:rPr>
    </w:lvl>
    <w:lvl w:ilvl="7">
      <w:start w:val="1"/>
      <w:numFmt w:val="decimal"/>
      <w:lvlText w:val="%1.%2.%3.%4.%5.%6.%7.%8."/>
      <w:lvlJc w:val="left"/>
      <w:pPr>
        <w:tabs>
          <w:tab w:val="num" w:pos="4880"/>
        </w:tabs>
        <w:ind w:left="4880" w:hanging="1224"/>
      </w:pPr>
      <w:rPr>
        <w:rFonts w:ascii="Wingdings" w:eastAsia="Wingdings" w:hAnsi="Wingdings" w:cs="Wingdings" w:hint="default"/>
        <w:sz w:val="24"/>
        <w:szCs w:val="24"/>
        <w:lang w:val="pl-PL"/>
      </w:rPr>
    </w:lvl>
    <w:lvl w:ilvl="8">
      <w:start w:val="1"/>
      <w:numFmt w:val="decimal"/>
      <w:lvlText w:val="%1.%2.%3.%4.%5.%6.%7.%8.%9."/>
      <w:lvlJc w:val="left"/>
      <w:pPr>
        <w:tabs>
          <w:tab w:val="num" w:pos="5456"/>
        </w:tabs>
        <w:ind w:left="5456" w:hanging="1440"/>
      </w:pPr>
      <w:rPr>
        <w:rFonts w:ascii="Wingdings" w:eastAsia="Wingdings" w:hAnsi="Wingdings" w:cs="Wingdings" w:hint="default"/>
        <w:sz w:val="24"/>
        <w:szCs w:val="24"/>
        <w:lang w:val="pl-PL"/>
      </w:rPr>
    </w:lvl>
  </w:abstractNum>
  <w:abstractNum w:abstractNumId="43" w15:restartNumberingAfterBreak="0">
    <w:nsid w:val="7B7172B5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4" w15:restartNumberingAfterBreak="0">
    <w:nsid w:val="7E671B80"/>
    <w:multiLevelType w:val="multilevel"/>
    <w:tmpl w:val="3AAC5F10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lowerLetter"/>
      <w:lvlText w:val="%3)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27"/>
  </w:num>
  <w:num w:numId="2">
    <w:abstractNumId w:val="33"/>
  </w:num>
  <w:num w:numId="3">
    <w:abstractNumId w:val="38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35"/>
  </w:num>
  <w:num w:numId="11">
    <w:abstractNumId w:val="36"/>
  </w:num>
  <w:num w:numId="12">
    <w:abstractNumId w:val="1"/>
  </w:num>
  <w:num w:numId="13">
    <w:abstractNumId w:val="2"/>
  </w:num>
  <w:num w:numId="14">
    <w:abstractNumId w:val="30"/>
  </w:num>
  <w:num w:numId="15">
    <w:abstractNumId w:val="10"/>
  </w:num>
  <w:num w:numId="16">
    <w:abstractNumId w:val="13"/>
  </w:num>
  <w:num w:numId="17">
    <w:abstractNumId w:val="18"/>
  </w:num>
  <w:num w:numId="18">
    <w:abstractNumId w:val="26"/>
  </w:num>
  <w:num w:numId="19">
    <w:abstractNumId w:val="44"/>
  </w:num>
  <w:num w:numId="20">
    <w:abstractNumId w:val="9"/>
  </w:num>
  <w:num w:numId="21">
    <w:abstractNumId w:val="22"/>
  </w:num>
  <w:num w:numId="22">
    <w:abstractNumId w:val="11"/>
  </w:num>
  <w:num w:numId="23">
    <w:abstractNumId w:val="28"/>
  </w:num>
  <w:num w:numId="24">
    <w:abstractNumId w:val="29"/>
  </w:num>
  <w:num w:numId="25">
    <w:abstractNumId w:val="32"/>
  </w:num>
  <w:num w:numId="26">
    <w:abstractNumId w:val="19"/>
  </w:num>
  <w:num w:numId="27">
    <w:abstractNumId w:val="37"/>
  </w:num>
  <w:num w:numId="28">
    <w:abstractNumId w:val="21"/>
  </w:num>
  <w:num w:numId="29">
    <w:abstractNumId w:val="31"/>
  </w:num>
  <w:num w:numId="30">
    <w:abstractNumId w:val="42"/>
  </w:num>
  <w:num w:numId="31">
    <w:abstractNumId w:val="12"/>
  </w:num>
  <w:num w:numId="32">
    <w:abstractNumId w:val="25"/>
  </w:num>
  <w:num w:numId="33">
    <w:abstractNumId w:val="15"/>
  </w:num>
  <w:num w:numId="34">
    <w:abstractNumId w:val="43"/>
  </w:num>
  <w:num w:numId="35">
    <w:abstractNumId w:val="20"/>
  </w:num>
  <w:num w:numId="36">
    <w:abstractNumId w:val="41"/>
  </w:num>
  <w:num w:numId="37">
    <w:abstractNumId w:val="16"/>
  </w:num>
  <w:num w:numId="38">
    <w:abstractNumId w:val="14"/>
  </w:num>
  <w:num w:numId="39">
    <w:abstractNumId w:val="40"/>
  </w:num>
  <w:num w:numId="40">
    <w:abstractNumId w:val="39"/>
  </w:num>
  <w:num w:numId="41">
    <w:abstractNumId w:val="17"/>
  </w:num>
  <w:num w:numId="42">
    <w:abstractNumId w:val="23"/>
  </w:num>
  <w:num w:numId="43">
    <w:abstractNumId w:val="24"/>
  </w:num>
  <w:num w:numId="44">
    <w:abstractNumId w:val="3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2BC9"/>
    <w:rsid w:val="0009373D"/>
    <w:rsid w:val="000A5687"/>
    <w:rsid w:val="000B3C2E"/>
    <w:rsid w:val="000B61FA"/>
    <w:rsid w:val="000C7787"/>
    <w:rsid w:val="000F4A9E"/>
    <w:rsid w:val="00115E2C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538DA"/>
    <w:rsid w:val="002667A5"/>
    <w:rsid w:val="00277943"/>
    <w:rsid w:val="00283396"/>
    <w:rsid w:val="002900DC"/>
    <w:rsid w:val="00296073"/>
    <w:rsid w:val="002A307F"/>
    <w:rsid w:val="002A6DAA"/>
    <w:rsid w:val="002C42C5"/>
    <w:rsid w:val="002E14B9"/>
    <w:rsid w:val="002E58E1"/>
    <w:rsid w:val="002F2C36"/>
    <w:rsid w:val="003151F1"/>
    <w:rsid w:val="003237AB"/>
    <w:rsid w:val="003309E7"/>
    <w:rsid w:val="00346CA4"/>
    <w:rsid w:val="00350A4D"/>
    <w:rsid w:val="003706C1"/>
    <w:rsid w:val="00376FC4"/>
    <w:rsid w:val="0038651D"/>
    <w:rsid w:val="003B0764"/>
    <w:rsid w:val="003B50D0"/>
    <w:rsid w:val="003C4E57"/>
    <w:rsid w:val="003C67AC"/>
    <w:rsid w:val="003D04A2"/>
    <w:rsid w:val="003D4B45"/>
    <w:rsid w:val="003D7C61"/>
    <w:rsid w:val="003D7E78"/>
    <w:rsid w:val="0040077F"/>
    <w:rsid w:val="00414642"/>
    <w:rsid w:val="004316AF"/>
    <w:rsid w:val="004317E7"/>
    <w:rsid w:val="004364B2"/>
    <w:rsid w:val="004421EE"/>
    <w:rsid w:val="004467BC"/>
    <w:rsid w:val="00455797"/>
    <w:rsid w:val="004620ED"/>
    <w:rsid w:val="004629AD"/>
    <w:rsid w:val="0047183F"/>
    <w:rsid w:val="00485F3C"/>
    <w:rsid w:val="00492F8A"/>
    <w:rsid w:val="004A13C6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E97"/>
    <w:rsid w:val="005875D1"/>
    <w:rsid w:val="005A1F1A"/>
    <w:rsid w:val="005B384A"/>
    <w:rsid w:val="005C07AF"/>
    <w:rsid w:val="005D0DAE"/>
    <w:rsid w:val="005D2B72"/>
    <w:rsid w:val="005D2D43"/>
    <w:rsid w:val="0061367B"/>
    <w:rsid w:val="0061458B"/>
    <w:rsid w:val="00642FE8"/>
    <w:rsid w:val="00654B0C"/>
    <w:rsid w:val="006557DB"/>
    <w:rsid w:val="00672025"/>
    <w:rsid w:val="00674D09"/>
    <w:rsid w:val="006762F1"/>
    <w:rsid w:val="00676EFC"/>
    <w:rsid w:val="00694299"/>
    <w:rsid w:val="006A432A"/>
    <w:rsid w:val="006B212F"/>
    <w:rsid w:val="006C6AAE"/>
    <w:rsid w:val="006E6FF3"/>
    <w:rsid w:val="006F46A2"/>
    <w:rsid w:val="006F5E7D"/>
    <w:rsid w:val="006F7868"/>
    <w:rsid w:val="00714073"/>
    <w:rsid w:val="00716DBD"/>
    <w:rsid w:val="007237BD"/>
    <w:rsid w:val="007800D2"/>
    <w:rsid w:val="00793487"/>
    <w:rsid w:val="007B29D2"/>
    <w:rsid w:val="007B4111"/>
    <w:rsid w:val="007B71AF"/>
    <w:rsid w:val="007E7064"/>
    <w:rsid w:val="00803A5E"/>
    <w:rsid w:val="008055B5"/>
    <w:rsid w:val="00822E0A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903B11"/>
    <w:rsid w:val="00943B39"/>
    <w:rsid w:val="00965F0E"/>
    <w:rsid w:val="009672CA"/>
    <w:rsid w:val="009A018E"/>
    <w:rsid w:val="009A5515"/>
    <w:rsid w:val="009B6245"/>
    <w:rsid w:val="009C1BD3"/>
    <w:rsid w:val="009C2163"/>
    <w:rsid w:val="009E231E"/>
    <w:rsid w:val="009F5AB9"/>
    <w:rsid w:val="00A010BA"/>
    <w:rsid w:val="00A170D5"/>
    <w:rsid w:val="00A31EFB"/>
    <w:rsid w:val="00A4116B"/>
    <w:rsid w:val="00A43A54"/>
    <w:rsid w:val="00A64C63"/>
    <w:rsid w:val="00A7195E"/>
    <w:rsid w:val="00A74ACE"/>
    <w:rsid w:val="00A838BE"/>
    <w:rsid w:val="00A87D66"/>
    <w:rsid w:val="00AB4F45"/>
    <w:rsid w:val="00AC5B34"/>
    <w:rsid w:val="00AE14DF"/>
    <w:rsid w:val="00AF06C6"/>
    <w:rsid w:val="00AF1477"/>
    <w:rsid w:val="00AF451A"/>
    <w:rsid w:val="00B00918"/>
    <w:rsid w:val="00B15854"/>
    <w:rsid w:val="00B416F4"/>
    <w:rsid w:val="00B42489"/>
    <w:rsid w:val="00B45F4D"/>
    <w:rsid w:val="00B53D09"/>
    <w:rsid w:val="00B73968"/>
    <w:rsid w:val="00BA440F"/>
    <w:rsid w:val="00BA5DD3"/>
    <w:rsid w:val="00BB35AC"/>
    <w:rsid w:val="00BB4391"/>
    <w:rsid w:val="00BC0775"/>
    <w:rsid w:val="00BD4887"/>
    <w:rsid w:val="00BF12E7"/>
    <w:rsid w:val="00BF75D3"/>
    <w:rsid w:val="00C02C43"/>
    <w:rsid w:val="00C11379"/>
    <w:rsid w:val="00C15D75"/>
    <w:rsid w:val="00C63834"/>
    <w:rsid w:val="00C719F7"/>
    <w:rsid w:val="00C76EF6"/>
    <w:rsid w:val="00C92337"/>
    <w:rsid w:val="00CB78C3"/>
    <w:rsid w:val="00CC0D7A"/>
    <w:rsid w:val="00CC3376"/>
    <w:rsid w:val="00CC38E8"/>
    <w:rsid w:val="00CE7C93"/>
    <w:rsid w:val="00D1242F"/>
    <w:rsid w:val="00D1631E"/>
    <w:rsid w:val="00D17058"/>
    <w:rsid w:val="00D4138E"/>
    <w:rsid w:val="00D45318"/>
    <w:rsid w:val="00D52C8C"/>
    <w:rsid w:val="00D62D42"/>
    <w:rsid w:val="00D647EC"/>
    <w:rsid w:val="00D770B2"/>
    <w:rsid w:val="00D804E5"/>
    <w:rsid w:val="00D94757"/>
    <w:rsid w:val="00DA34F9"/>
    <w:rsid w:val="00DA48C4"/>
    <w:rsid w:val="00DB1287"/>
    <w:rsid w:val="00DB4A85"/>
    <w:rsid w:val="00DD0AC7"/>
    <w:rsid w:val="00DE0984"/>
    <w:rsid w:val="00DE2AFD"/>
    <w:rsid w:val="00DF1EE9"/>
    <w:rsid w:val="00E22B66"/>
    <w:rsid w:val="00E36C12"/>
    <w:rsid w:val="00E71388"/>
    <w:rsid w:val="00E7508C"/>
    <w:rsid w:val="00E7774A"/>
    <w:rsid w:val="00E95CAC"/>
    <w:rsid w:val="00EA5F35"/>
    <w:rsid w:val="00EE281A"/>
    <w:rsid w:val="00F02151"/>
    <w:rsid w:val="00F1540C"/>
    <w:rsid w:val="00F21ACC"/>
    <w:rsid w:val="00F25464"/>
    <w:rsid w:val="00F3186C"/>
    <w:rsid w:val="00F60AAB"/>
    <w:rsid w:val="00F62624"/>
    <w:rsid w:val="00F636B5"/>
    <w:rsid w:val="00F673E6"/>
    <w:rsid w:val="00F737D2"/>
    <w:rsid w:val="00F74724"/>
    <w:rsid w:val="00F768C9"/>
    <w:rsid w:val="00F9111E"/>
    <w:rsid w:val="00FA4C98"/>
    <w:rsid w:val="00FA60A3"/>
    <w:rsid w:val="00FB339A"/>
    <w:rsid w:val="00FC78BD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TKomp" w:name="Tag123"/>
  <w:shapeDefaults>
    <o:shapedefaults v:ext="edit" spidmax="2049"/>
    <o:shapelayout v:ext="edit">
      <o:idmap v:ext="edit" data="1"/>
    </o:shapelayout>
  </w:shapeDefaults>
  <w:decimalSymbol w:val=","/>
  <w:listSeparator w:val=";"/>
  <w14:docId w14:val="7C752040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60AA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2444AA9-F44C-4CA3-A3E4-65ED60D5E3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327</Words>
  <Characters>1966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2020-05-12T17:48:00Z</cp:lastPrinted>
  <dcterms:created xsi:type="dcterms:W3CDTF">2020-05-12T17:49:00Z</dcterms:created>
  <dcterms:modified xsi:type="dcterms:W3CDTF">2020-05-12T17:49:00Z</dcterms:modified>
</cp:coreProperties>
</file>